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4A1E774B" w:rsidR="009A4EA9" w:rsidRPr="00156D62" w:rsidRDefault="00C244DC" w:rsidP="00EA5493">
      <w:pPr>
        <w:pStyle w:val="Nagwek1"/>
        <w:shd w:val="clear" w:color="auto" w:fill="C6D9F1" w:themeFill="text2" w:themeFillTint="33"/>
        <w:spacing w:before="120"/>
        <w:jc w:val="left"/>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sidR="00FD5ED0">
        <w:rPr>
          <w:rFonts w:cstheme="minorHAnsi"/>
          <w:color w:val="000000" w:themeColor="text1"/>
          <w:sz w:val="20"/>
          <w:szCs w:val="20"/>
        </w:rPr>
        <w:t>7</w:t>
      </w:r>
      <w:r w:rsidRPr="00156D62">
        <w:rPr>
          <w:rFonts w:cstheme="minorHAnsi"/>
          <w:color w:val="000000" w:themeColor="text1"/>
          <w:sz w:val="20"/>
          <w:szCs w:val="20"/>
        </w:rPr>
        <w:t xml:space="preserve"> DO S</w:t>
      </w:r>
      <w:r w:rsidR="009A4EA9" w:rsidRPr="00156D62">
        <w:rPr>
          <w:rFonts w:cstheme="minorHAnsi"/>
          <w:color w:val="000000" w:themeColor="text1"/>
          <w:sz w:val="20"/>
          <w:szCs w:val="20"/>
        </w:rPr>
        <w:t xml:space="preserve">WZ – </w:t>
      </w:r>
      <w:bookmarkEnd w:id="0"/>
      <w:bookmarkEnd w:id="1"/>
      <w:r w:rsidR="00DC680A">
        <w:rPr>
          <w:rFonts w:cstheme="minorHAnsi"/>
          <w:color w:val="000000" w:themeColor="text1"/>
          <w:sz w:val="20"/>
          <w:szCs w:val="20"/>
        </w:rPr>
        <w:t xml:space="preserve">WYKAZ OSÓB </w:t>
      </w:r>
    </w:p>
    <w:p w14:paraId="2AAE3FB5" w14:textId="1D814C79" w:rsidR="00A473BE"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B56FD" w14:paraId="4EBF985D" w14:textId="77777777" w:rsidTr="0052463C">
        <w:trPr>
          <w:trHeight w:val="1820"/>
        </w:trPr>
        <w:tc>
          <w:tcPr>
            <w:tcW w:w="3965" w:type="dxa"/>
            <w:tcBorders>
              <w:right w:val="single" w:sz="4" w:space="0" w:color="auto"/>
            </w:tcBorders>
          </w:tcPr>
          <w:p w14:paraId="0E90FD34" w14:textId="77777777" w:rsidR="0052463C" w:rsidRPr="006B56FD" w:rsidRDefault="0052463C"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6B4E6112" w14:textId="77777777" w:rsidR="0052463C" w:rsidRPr="006B56FD" w:rsidRDefault="0052463C" w:rsidP="00345526">
            <w:pPr>
              <w:ind w:right="28"/>
              <w:jc w:val="left"/>
              <w:rPr>
                <w:rFonts w:asciiTheme="minorHAnsi" w:hAnsiTheme="minorHAnsi" w:cstheme="minorHAnsi"/>
                <w:sz w:val="20"/>
              </w:rPr>
            </w:pPr>
          </w:p>
          <w:p w14:paraId="38EEDDAF"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EBB5D03"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4EC1F25" w14:textId="77777777" w:rsidR="0052463C" w:rsidRPr="006B56FD" w:rsidRDefault="0052463C"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173AD39" w14:textId="77777777" w:rsidR="0052463C" w:rsidRPr="006B56FD"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B56FD"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B56FD" w:rsidRDefault="0052463C"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5EC7265" w14:textId="77777777" w:rsidR="0052463C" w:rsidRPr="00D74340" w:rsidRDefault="0052463C" w:rsidP="00345526">
            <w:pPr>
              <w:spacing w:before="120" w:after="120" w:line="240" w:lineRule="auto"/>
              <w:contextualSpacing/>
              <w:jc w:val="center"/>
              <w:rPr>
                <w:rFonts w:asciiTheme="minorHAnsi" w:eastAsia="Calibri" w:hAnsiTheme="minorHAnsi" w:cstheme="minorHAnsi"/>
                <w:sz w:val="20"/>
              </w:rPr>
            </w:pPr>
            <w:r w:rsidRPr="00D74340">
              <w:rPr>
                <w:rFonts w:asciiTheme="minorHAnsi" w:eastAsia="Calibri" w:hAnsiTheme="minorHAnsi" w:cstheme="minorHAnsi"/>
                <w:sz w:val="20"/>
              </w:rPr>
              <w:t>PGE Dystrybucja S.A.</w:t>
            </w:r>
          </w:p>
          <w:p w14:paraId="5AED2FD5" w14:textId="77777777" w:rsidR="0052463C" w:rsidRPr="006B56FD" w:rsidRDefault="0052463C"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5E17C6E3" w14:textId="77777777" w:rsidR="00EA5493" w:rsidRPr="00D74340" w:rsidRDefault="0052463C" w:rsidP="00EA549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w:t>
            </w:r>
            <w:r w:rsidRPr="00D74340">
              <w:rPr>
                <w:rFonts w:asciiTheme="minorHAnsi" w:eastAsia="Calibri" w:hAnsiTheme="minorHAnsi" w:cstheme="minorHAnsi"/>
                <w:b/>
                <w:sz w:val="20"/>
              </w:rPr>
              <w:t xml:space="preserve">Oddział </w:t>
            </w:r>
            <w:r w:rsidR="00EA5493" w:rsidRPr="00D74340">
              <w:rPr>
                <w:rFonts w:asciiTheme="minorHAnsi" w:eastAsia="Calibri" w:hAnsiTheme="minorHAnsi" w:cstheme="minorHAnsi"/>
                <w:b/>
                <w:sz w:val="20"/>
              </w:rPr>
              <w:t>Łódź</w:t>
            </w:r>
          </w:p>
          <w:p w14:paraId="0F65C83D" w14:textId="5135D272" w:rsidR="0052463C" w:rsidRPr="006B56FD" w:rsidRDefault="00EA5493" w:rsidP="00EA5493">
            <w:pPr>
              <w:spacing w:line="360" w:lineRule="auto"/>
              <w:jc w:val="center"/>
              <w:rPr>
                <w:rFonts w:asciiTheme="minorHAnsi" w:eastAsiaTheme="majorEastAsia" w:hAnsiTheme="minorHAnsi" w:cstheme="minorHAnsi"/>
                <w:i/>
                <w:iCs/>
                <w:sz w:val="20"/>
              </w:rPr>
            </w:pPr>
            <w:r w:rsidRPr="00D74340">
              <w:rPr>
                <w:rFonts w:asciiTheme="minorHAnsi" w:eastAsia="Calibri" w:hAnsiTheme="minorHAnsi" w:cstheme="minorHAnsi"/>
                <w:b/>
                <w:sz w:val="20"/>
              </w:rPr>
              <w:t>ul. Tuwima 58, 90-021 Łódź</w:t>
            </w:r>
          </w:p>
        </w:tc>
      </w:tr>
    </w:tbl>
    <w:p w14:paraId="517850CF" w14:textId="73016C45"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20CADFD7" w14:textId="63417563" w:rsidR="00FB68B1" w:rsidRDefault="00DC680A" w:rsidP="006E3C33">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09EB7DB5" w14:textId="77777777" w:rsidR="006E3C33" w:rsidRDefault="006E3C33" w:rsidP="006E3C33">
      <w:pPr>
        <w:pStyle w:val="Akapitzlist"/>
        <w:spacing w:before="120" w:line="276" w:lineRule="auto"/>
        <w:ind w:left="284"/>
        <w:jc w:val="center"/>
        <w:outlineLvl w:val="0"/>
        <w:rPr>
          <w:rFonts w:asciiTheme="minorHAnsi" w:hAnsiTheme="minorHAnsi" w:cstheme="minorHAnsi"/>
          <w:b/>
          <w:sz w:val="20"/>
        </w:rPr>
      </w:pPr>
    </w:p>
    <w:p w14:paraId="25551B34" w14:textId="20364D8E" w:rsidR="00FD5ED0" w:rsidRPr="004B4556" w:rsidRDefault="00DC680A" w:rsidP="00D80FE8">
      <w:pPr>
        <w:pStyle w:val="Akapitzlist"/>
        <w:spacing w:before="120" w:after="120" w:line="240" w:lineRule="auto"/>
        <w:ind w:left="-284"/>
        <w:rPr>
          <w:rFonts w:asciiTheme="minorHAnsi" w:hAnsiTheme="minorHAnsi" w:cstheme="minorHAnsi"/>
          <w:snapToGrid w:val="0"/>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FA2BB8">
        <w:rPr>
          <w:rFonts w:asciiTheme="minorHAnsi" w:hAnsiTheme="minorHAnsi" w:cstheme="minorHAnsi"/>
          <w:b/>
          <w:sz w:val="20"/>
          <w:lang w:eastAsia="pl-PL"/>
        </w:rPr>
        <w:t>POST/DYS/OLD/GZ/0</w:t>
      </w:r>
      <w:r w:rsidR="00A87154">
        <w:rPr>
          <w:rFonts w:asciiTheme="minorHAnsi" w:hAnsiTheme="minorHAnsi" w:cstheme="minorHAnsi"/>
          <w:b/>
          <w:sz w:val="20"/>
          <w:lang w:eastAsia="pl-PL"/>
        </w:rPr>
        <w:t>2</w:t>
      </w:r>
      <w:r w:rsidR="00D80FE8">
        <w:rPr>
          <w:rFonts w:asciiTheme="minorHAnsi" w:hAnsiTheme="minorHAnsi" w:cstheme="minorHAnsi"/>
          <w:b/>
          <w:sz w:val="20"/>
          <w:lang w:eastAsia="pl-PL"/>
        </w:rPr>
        <w:t>500</w:t>
      </w:r>
      <w:r w:rsidR="006E3C33" w:rsidRPr="006E3C33">
        <w:rPr>
          <w:rFonts w:asciiTheme="minorHAnsi" w:hAnsiTheme="minorHAnsi" w:cstheme="minorHAnsi"/>
          <w:b/>
          <w:sz w:val="20"/>
          <w:lang w:eastAsia="pl-PL"/>
        </w:rPr>
        <w:t>/202</w:t>
      </w:r>
      <w:r w:rsidR="00A87154">
        <w:rPr>
          <w:rFonts w:asciiTheme="minorHAnsi" w:hAnsiTheme="minorHAnsi" w:cstheme="minorHAnsi"/>
          <w:b/>
          <w:sz w:val="20"/>
          <w:lang w:eastAsia="pl-PL"/>
        </w:rPr>
        <w:t>5</w:t>
      </w:r>
      <w:r w:rsidR="006E3C33" w:rsidRPr="006E3C33">
        <w:rPr>
          <w:rFonts w:asciiTheme="minorHAnsi" w:hAnsiTheme="minorHAnsi" w:cstheme="minorHAnsi"/>
          <w:b/>
          <w:sz w:val="20"/>
          <w:lang w:eastAsia="pl-PL"/>
        </w:rPr>
        <w:t xml:space="preserve"> </w:t>
      </w:r>
      <w:r w:rsidR="006E3C33" w:rsidRPr="006E3C33">
        <w:rPr>
          <w:rFonts w:asciiTheme="minorHAnsi" w:hAnsiTheme="minorHAnsi" w:cstheme="minorHAnsi"/>
          <w:sz w:val="20"/>
          <w:lang w:eastAsia="pl-PL"/>
        </w:rPr>
        <w:t>prowadzonym w trybie przetargu nieograniczonego pn</w:t>
      </w:r>
      <w:r w:rsidR="00FD5ED0">
        <w:rPr>
          <w:rFonts w:asciiTheme="minorHAnsi" w:hAnsiTheme="minorHAnsi" w:cstheme="minorHAnsi"/>
          <w:sz w:val="20"/>
          <w:lang w:eastAsia="pl-PL"/>
        </w:rPr>
        <w:t>.</w:t>
      </w:r>
      <w:r w:rsidR="006E3C33" w:rsidRPr="006E3C33">
        <w:rPr>
          <w:rFonts w:asciiTheme="minorHAnsi" w:hAnsiTheme="minorHAnsi" w:cstheme="minorHAnsi"/>
          <w:sz w:val="20"/>
          <w:lang w:eastAsia="pl-PL"/>
        </w:rPr>
        <w:t xml:space="preserve"> </w:t>
      </w:r>
      <w:r w:rsidR="00D80FE8" w:rsidRPr="00D80FE8">
        <w:rPr>
          <w:rFonts w:asciiTheme="minorHAnsi" w:hAnsiTheme="minorHAnsi" w:cstheme="minorHAnsi"/>
          <w:bCs/>
          <w:i/>
          <w:color w:val="002060"/>
          <w:sz w:val="20"/>
          <w:u w:val="single"/>
          <w:lang w:eastAsia="pl-PL"/>
        </w:rPr>
        <w:t>Modernizacja pomieszczenia warsztatu w budynku B, Pabianice, ul. Piłsudskiego 19</w:t>
      </w:r>
      <w:r w:rsidR="00EB3816" w:rsidRPr="006E3C33">
        <w:rPr>
          <w:rFonts w:asciiTheme="minorHAnsi" w:hAnsiTheme="minorHAnsi" w:cstheme="minorHAnsi"/>
          <w:sz w:val="20"/>
          <w:lang w:eastAsia="pl-PL"/>
        </w:rPr>
        <w:t>,</w:t>
      </w:r>
      <w:r w:rsidR="006E3C33" w:rsidRPr="006E3C33">
        <w:rPr>
          <w:rFonts w:asciiTheme="minorHAnsi" w:hAnsiTheme="minorHAnsi" w:cstheme="minorHAnsi"/>
          <w:sz w:val="20"/>
          <w:lang w:eastAsia="pl-PL"/>
        </w:rPr>
        <w:t xml:space="preserve"> oświadczamy</w:t>
      </w:r>
      <w:r w:rsidR="00007BC5">
        <w:rPr>
          <w:rFonts w:asciiTheme="minorHAnsi" w:hAnsiTheme="minorHAnsi" w:cstheme="minorHAnsi"/>
          <w:b/>
          <w:sz w:val="20"/>
          <w:lang w:eastAsia="pl-PL"/>
        </w:rPr>
        <w:t xml:space="preserve"> </w:t>
      </w:r>
      <w:r w:rsidRPr="00DC680A">
        <w:rPr>
          <w:rFonts w:asciiTheme="minorHAnsi" w:hAnsiTheme="minorHAnsi" w:cstheme="minorHAnsi"/>
          <w:sz w:val="20"/>
          <w:lang w:eastAsia="pl-PL"/>
        </w:rPr>
        <w:t>że dysponujemy następującymi osobami zdolnymi do realizacji zadania zdolnym</w:t>
      </w:r>
      <w:r w:rsidR="00FD5ED0">
        <w:rPr>
          <w:rFonts w:asciiTheme="minorHAnsi" w:hAnsiTheme="minorHAnsi" w:cstheme="minorHAnsi"/>
          <w:sz w:val="20"/>
          <w:lang w:eastAsia="pl-PL"/>
        </w:rPr>
        <w:t xml:space="preserve">i do wykonana przedmiotu Zakupu, </w:t>
      </w:r>
      <w:r w:rsidR="00FD5ED0" w:rsidRPr="004B4556">
        <w:rPr>
          <w:rFonts w:asciiTheme="minorHAnsi" w:hAnsiTheme="minorHAnsi" w:cstheme="minorHAnsi"/>
          <w:snapToGrid w:val="0"/>
          <w:color w:val="000000"/>
          <w:sz w:val="20"/>
          <w:lang w:eastAsia="pl-PL"/>
        </w:rPr>
        <w:t>w tym</w:t>
      </w:r>
      <w:r w:rsidR="00FD5ED0">
        <w:rPr>
          <w:rFonts w:asciiTheme="minorHAnsi" w:hAnsiTheme="minorHAnsi" w:cstheme="minorHAnsi"/>
          <w:snapToGrid w:val="0"/>
          <w:sz w:val="20"/>
          <w:lang w:eastAsia="pl-PL"/>
        </w:rPr>
        <w:t>:</w:t>
      </w:r>
    </w:p>
    <w:p w14:paraId="6E16BEA8" w14:textId="3169C2FF" w:rsidR="00DC680A" w:rsidRPr="00FD5ED0" w:rsidRDefault="00EC5CF3" w:rsidP="00D80FE8">
      <w:pPr>
        <w:numPr>
          <w:ilvl w:val="0"/>
          <w:numId w:val="23"/>
        </w:numPr>
        <w:spacing w:before="60" w:after="120" w:line="240" w:lineRule="auto"/>
        <w:ind w:left="-284" w:firstLine="0"/>
        <w:contextualSpacing/>
        <w:rPr>
          <w:rFonts w:asciiTheme="minorHAnsi" w:hAnsiTheme="minorHAnsi" w:cstheme="minorHAnsi"/>
          <w:color w:val="002060"/>
          <w:sz w:val="20"/>
          <w:lang w:eastAsia="pl-PL"/>
        </w:rPr>
      </w:pPr>
      <w:r w:rsidRPr="00EC5CF3">
        <w:rPr>
          <w:rFonts w:asciiTheme="minorHAnsi" w:hAnsiTheme="minorHAnsi" w:cstheme="minorHAnsi"/>
          <w:color w:val="002060"/>
          <w:sz w:val="20"/>
          <w:lang w:eastAsia="pl-PL"/>
        </w:rPr>
        <w:t>co najmniej 1 osobą posiadającą uprawnienia do kierowania robotami budowlanymi o specjalności konstrukcyjno-budowlanej</w:t>
      </w:r>
      <w:bookmarkStart w:id="2" w:name="_GoBack"/>
      <w:bookmarkEnd w:id="2"/>
    </w:p>
    <w:p w14:paraId="799D22D2" w14:textId="405E5CF1" w:rsidR="00DC680A" w:rsidRDefault="00DC680A" w:rsidP="00DC680A">
      <w:pPr>
        <w:widowControl w:val="0"/>
        <w:snapToGrid w:val="0"/>
        <w:spacing w:line="240" w:lineRule="auto"/>
        <w:ind w:left="170" w:right="170"/>
        <w:rPr>
          <w:rFonts w:asciiTheme="minorHAnsi" w:hAnsiTheme="minorHAnsi" w:cstheme="minorHAnsi"/>
          <w:sz w:val="20"/>
          <w:lang w:eastAsia="pl-PL"/>
        </w:rPr>
      </w:pPr>
    </w:p>
    <w:p w14:paraId="04CA54AA" w14:textId="087964D8" w:rsidR="00351226" w:rsidRDefault="00351226" w:rsidP="00DC680A">
      <w:pPr>
        <w:widowControl w:val="0"/>
        <w:snapToGrid w:val="0"/>
        <w:spacing w:line="240" w:lineRule="auto"/>
        <w:ind w:left="170" w:right="170"/>
        <w:rPr>
          <w:rFonts w:asciiTheme="minorHAnsi" w:hAnsiTheme="minorHAnsi" w:cstheme="minorHAnsi"/>
          <w:sz w:val="20"/>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351226" w:rsidRPr="00351226" w14:paraId="30B834F4" w14:textId="77777777" w:rsidTr="00C05C4B">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0DBFCC0B"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20367D7"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27B34C2B" w14:textId="77777777" w:rsidR="00351226" w:rsidRPr="00351226" w:rsidRDefault="00351226" w:rsidP="00351226">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247DD5C7" w14:textId="77777777" w:rsidR="00351226" w:rsidRPr="00351226" w:rsidRDefault="00351226" w:rsidP="00351226">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A7F0A10" w14:textId="77777777" w:rsidR="00351226" w:rsidRPr="00351226" w:rsidRDefault="00351226" w:rsidP="00351226">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46B1C853"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2D5F010E"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351226" w:rsidRPr="00351226" w14:paraId="23DEE06C" w14:textId="77777777" w:rsidTr="00C05C4B">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5D43754" w14:textId="77777777" w:rsidR="00351226" w:rsidRPr="00351226" w:rsidRDefault="00351226" w:rsidP="00351226">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595B5E51" w14:textId="77777777" w:rsidR="00351226" w:rsidRPr="00351226" w:rsidRDefault="00351226" w:rsidP="00351226">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13E2A3C" w14:textId="77777777" w:rsidR="00351226" w:rsidRPr="00351226" w:rsidRDefault="00351226" w:rsidP="00351226">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68E70D58" w14:textId="77777777" w:rsidR="00351226" w:rsidRPr="00351226" w:rsidRDefault="00351226" w:rsidP="00351226">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02F7E91A" w14:textId="77777777" w:rsidR="00351226" w:rsidRPr="00351226" w:rsidRDefault="00351226" w:rsidP="00351226">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BB62EC8" w14:textId="77777777" w:rsidR="00351226" w:rsidRPr="00351226" w:rsidRDefault="00351226" w:rsidP="00351226">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72DB289" w14:textId="77777777" w:rsidR="00351226" w:rsidRPr="00351226" w:rsidRDefault="00351226" w:rsidP="00351226">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F26F056"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2"/>
            </w:r>
          </w:p>
        </w:tc>
      </w:tr>
      <w:tr w:rsidR="00351226" w:rsidRPr="00351226" w14:paraId="0F4C7389" w14:textId="77777777" w:rsidTr="00C05C4B">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38544628" w14:textId="77777777" w:rsidR="00351226" w:rsidRPr="00351226" w:rsidRDefault="00351226" w:rsidP="00351226">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4144BD8" w14:textId="77777777" w:rsidR="00351226" w:rsidRPr="00351226" w:rsidRDefault="00351226" w:rsidP="00351226">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9AE52BE" w14:textId="77777777" w:rsidR="00351226" w:rsidRPr="00351226" w:rsidRDefault="00351226" w:rsidP="00351226">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5FA9227B" w14:textId="77777777" w:rsidR="00351226" w:rsidRPr="00351226" w:rsidRDefault="00351226" w:rsidP="00351226">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769CB241" w14:textId="77777777" w:rsidR="00351226" w:rsidRPr="00351226" w:rsidRDefault="00351226" w:rsidP="00351226">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46F6531" w14:textId="77777777" w:rsidR="00351226" w:rsidRPr="00351226" w:rsidRDefault="00351226" w:rsidP="00351226">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089F31F" w14:textId="77777777" w:rsidR="00351226" w:rsidRPr="00351226" w:rsidRDefault="00351226" w:rsidP="00351226">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740E2DF" w14:textId="77777777" w:rsidR="00351226" w:rsidRPr="00351226" w:rsidRDefault="00351226" w:rsidP="00351226">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351226" w:rsidRPr="00351226" w14:paraId="256501BC" w14:textId="77777777" w:rsidTr="00351226">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02F8FF41" w14:textId="0BBEA612" w:rsidR="00351226" w:rsidRPr="00351226" w:rsidRDefault="00351226" w:rsidP="00EA5493">
            <w:pPr>
              <w:spacing w:line="240" w:lineRule="auto"/>
              <w:jc w:val="left"/>
              <w:rPr>
                <w:rFonts w:ascii="Calibri Light" w:eastAsia="Calibri" w:hAnsi="Calibri Light"/>
                <w:bCs/>
                <w:sz w:val="20"/>
                <w:lang w:eastAsia="ar-SA"/>
              </w:rPr>
            </w:pPr>
            <w:r w:rsidRPr="00351226">
              <w:rPr>
                <w:rFonts w:ascii="Calibri" w:eastAsia="Calibri" w:hAnsi="Calibri" w:cs="Arial"/>
                <w:b/>
                <w:bCs/>
                <w:szCs w:val="22"/>
                <w:lang w:eastAsia="pl-PL"/>
              </w:rPr>
              <w:t xml:space="preserve">Osoby posiadające </w:t>
            </w:r>
            <w:r w:rsidRPr="00EA5493">
              <w:rPr>
                <w:rFonts w:ascii="Calibri" w:eastAsia="Calibri" w:hAnsi="Calibri" w:cs="Arial"/>
                <w:bCs/>
                <w:sz w:val="18"/>
                <w:szCs w:val="22"/>
                <w:lang w:eastAsia="pl-PL"/>
              </w:rPr>
              <w:t>kwalifikacje / uprawnienia / doświadczenie</w:t>
            </w:r>
          </w:p>
        </w:tc>
      </w:tr>
      <w:tr w:rsidR="00351226" w:rsidRPr="00351226" w14:paraId="34157AD3" w14:textId="77777777" w:rsidTr="00C05C4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F0047B7" w14:textId="77777777" w:rsidR="00351226" w:rsidRPr="00351226" w:rsidRDefault="00351226" w:rsidP="0035122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8CC0DB9" w14:textId="77777777" w:rsidR="00351226" w:rsidRPr="00351226" w:rsidRDefault="00351226" w:rsidP="0035122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7374EAC" w14:textId="77777777" w:rsidR="00351226" w:rsidRPr="00351226" w:rsidRDefault="00351226" w:rsidP="0035122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FD1D581"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FF89878"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EFE0EEE" w14:textId="77777777" w:rsidR="00351226" w:rsidRPr="00351226" w:rsidRDefault="00351226" w:rsidP="0035122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38FAA69" w14:textId="77777777" w:rsidR="00351226" w:rsidRPr="00351226" w:rsidRDefault="00351226" w:rsidP="0035122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498951D7" w14:textId="77777777" w:rsidR="00351226" w:rsidRPr="00351226" w:rsidRDefault="00351226" w:rsidP="00351226">
            <w:pPr>
              <w:spacing w:line="240" w:lineRule="auto"/>
              <w:jc w:val="center"/>
              <w:rPr>
                <w:rFonts w:ascii="Calibri Light" w:eastAsia="Calibri" w:hAnsi="Calibri Light"/>
                <w:bCs/>
                <w:i/>
                <w:sz w:val="20"/>
                <w:lang w:eastAsia="ar-SA"/>
              </w:rPr>
            </w:pPr>
          </w:p>
        </w:tc>
      </w:tr>
      <w:tr w:rsidR="00351226" w:rsidRPr="00351226" w14:paraId="37AA12B1" w14:textId="77777777" w:rsidTr="00C05C4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715C2B3" w14:textId="77777777" w:rsidR="00351226" w:rsidRPr="00351226" w:rsidRDefault="00351226" w:rsidP="0035122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8DB22E5" w14:textId="77777777" w:rsidR="00351226" w:rsidRPr="00351226" w:rsidRDefault="00351226" w:rsidP="0035122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9D68B2C" w14:textId="77777777" w:rsidR="00351226" w:rsidRPr="00351226" w:rsidRDefault="00351226" w:rsidP="0035122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6A60AF9"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AFFD331"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355C563" w14:textId="77777777" w:rsidR="00351226" w:rsidRPr="00351226" w:rsidRDefault="00351226" w:rsidP="0035122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821E7C" w14:textId="77777777" w:rsidR="00351226" w:rsidRPr="00351226" w:rsidRDefault="00351226" w:rsidP="0035122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6D86BBE" w14:textId="77777777" w:rsidR="00351226" w:rsidRPr="00351226" w:rsidRDefault="00351226" w:rsidP="00351226">
            <w:pPr>
              <w:spacing w:line="240" w:lineRule="auto"/>
              <w:jc w:val="center"/>
              <w:rPr>
                <w:rFonts w:ascii="Calibri Light" w:eastAsia="Calibri" w:hAnsi="Calibri Light"/>
                <w:bCs/>
                <w:i/>
                <w:sz w:val="20"/>
                <w:lang w:eastAsia="ar-SA"/>
              </w:rPr>
            </w:pPr>
          </w:p>
        </w:tc>
      </w:tr>
      <w:tr w:rsidR="00351226" w:rsidRPr="00351226" w14:paraId="6A87772F" w14:textId="77777777" w:rsidTr="00C05C4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9BF2C2" w14:textId="77777777" w:rsidR="00351226" w:rsidRPr="00351226" w:rsidRDefault="00351226" w:rsidP="0035122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3BCC9E2" w14:textId="77777777" w:rsidR="00351226" w:rsidRPr="00351226" w:rsidRDefault="00351226" w:rsidP="0035122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C998890" w14:textId="77777777" w:rsidR="00351226" w:rsidRPr="00351226" w:rsidRDefault="00351226" w:rsidP="0035122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918F5A0"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D93B199"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6111671" w14:textId="77777777" w:rsidR="00351226" w:rsidRPr="00351226" w:rsidRDefault="00351226" w:rsidP="0035122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896E16A" w14:textId="77777777" w:rsidR="00351226" w:rsidRPr="00351226" w:rsidRDefault="00351226" w:rsidP="0035122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F527CB9" w14:textId="77777777" w:rsidR="00351226" w:rsidRPr="00351226" w:rsidRDefault="00351226" w:rsidP="00351226">
            <w:pPr>
              <w:spacing w:line="240" w:lineRule="auto"/>
              <w:jc w:val="center"/>
              <w:rPr>
                <w:rFonts w:ascii="Calibri Light" w:eastAsia="Calibri" w:hAnsi="Calibri Light"/>
                <w:bCs/>
                <w:i/>
                <w:sz w:val="20"/>
                <w:lang w:eastAsia="ar-SA"/>
              </w:rPr>
            </w:pPr>
          </w:p>
        </w:tc>
      </w:tr>
    </w:tbl>
    <w:p w14:paraId="69F425D5" w14:textId="77777777" w:rsidR="00351226" w:rsidRPr="00351226" w:rsidRDefault="00351226" w:rsidP="00351226">
      <w:pPr>
        <w:spacing w:before="120" w:line="240" w:lineRule="auto"/>
        <w:ind w:right="-569"/>
        <w:outlineLvl w:val="0"/>
        <w:rPr>
          <w:rFonts w:asciiTheme="minorHAnsi" w:hAnsiTheme="minorHAnsi" w:cstheme="minorHAnsi"/>
          <w:i/>
          <w:sz w:val="16"/>
          <w:szCs w:val="18"/>
        </w:rPr>
      </w:pPr>
      <w:bookmarkStart w:id="3" w:name="_Toc18342848"/>
      <w:bookmarkStart w:id="4" w:name="_Toc54073231"/>
      <w:bookmarkStart w:id="5" w:name="_Toc57057714"/>
      <w:bookmarkStart w:id="6" w:name="_Toc57122890"/>
      <w:bookmarkStart w:id="7" w:name="_Toc57637479"/>
      <w:r w:rsidRPr="00351226">
        <w:rPr>
          <w:rFonts w:asciiTheme="minorHAnsi" w:hAnsiTheme="minorHAnsi" w:cstheme="minorHAnsi"/>
          <w:i/>
          <w:sz w:val="16"/>
          <w:szCs w:val="18"/>
        </w:rPr>
        <w:t>UWAGA: Należy dostosować ilość wierszy do ilości wymaganych osób</w:t>
      </w:r>
      <w:bookmarkEnd w:id="3"/>
      <w:bookmarkEnd w:id="4"/>
      <w:bookmarkEnd w:id="5"/>
      <w:bookmarkEnd w:id="6"/>
      <w:bookmarkEnd w:id="7"/>
    </w:p>
    <w:p w14:paraId="565C3B76" w14:textId="77777777" w:rsidR="00351226" w:rsidRPr="00351226" w:rsidRDefault="00351226" w:rsidP="00351226">
      <w:pPr>
        <w:spacing w:after="200"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14:paraId="2B620AF7" w14:textId="77777777" w:rsidR="00351226" w:rsidRPr="00351226" w:rsidRDefault="00351226" w:rsidP="00351226">
      <w:pPr>
        <w:autoSpaceDE w:val="0"/>
        <w:autoSpaceDN w:val="0"/>
        <w:spacing w:line="240" w:lineRule="auto"/>
        <w:rPr>
          <w:rFonts w:asciiTheme="minorHAnsi" w:eastAsia="Calibri" w:hAnsiTheme="minorHAnsi" w:cstheme="minorHAnsi"/>
          <w:sz w:val="20"/>
          <w:lang w:eastAsia="pl-PL"/>
        </w:rPr>
      </w:pPr>
    </w:p>
    <w:p w14:paraId="6B4B6B30" w14:textId="77777777" w:rsidR="00351226" w:rsidRPr="00351226" w:rsidRDefault="00351226" w:rsidP="00351226">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14:paraId="475BF8E3" w14:textId="77777777" w:rsidR="00351226" w:rsidRPr="00351226"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14:paraId="2E67FE66" w14:textId="77777777" w:rsidR="00351226" w:rsidRPr="00351226"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14:paraId="6697520A" w14:textId="77777777" w:rsidR="00351226" w:rsidRPr="00351226" w:rsidRDefault="00351226" w:rsidP="00351226">
      <w:pPr>
        <w:tabs>
          <w:tab w:val="left" w:pos="-1440"/>
          <w:tab w:val="left" w:pos="-720"/>
        </w:tabs>
        <w:suppressAutoHyphens/>
        <w:spacing w:line="300" w:lineRule="auto"/>
        <w:rPr>
          <w:rFonts w:ascii="Calibri" w:hAnsi="Calibri" w:cs="Arial"/>
          <w:spacing w:val="-3"/>
          <w:szCs w:val="22"/>
        </w:rPr>
      </w:pPr>
    </w:p>
    <w:p w14:paraId="58F3155B" w14:textId="1981A465" w:rsidR="00FB68B1" w:rsidRDefault="00DC680A" w:rsidP="00FB68B1">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bookmarkStart w:id="8" w:name="_Toc19182901"/>
      <w:bookmarkStart w:id="9" w:name="_Toc528334789"/>
      <w:bookmarkStart w:id="10" w:name="_Ref528247260"/>
      <w:r w:rsidR="00FB68B1">
        <w:rPr>
          <w:rFonts w:asciiTheme="minorHAnsi" w:hAnsiTheme="minorHAnsi" w:cstheme="minorHAnsi"/>
          <w:sz w:val="20"/>
        </w:rPr>
        <w:tab/>
      </w:r>
      <w:r w:rsidR="00FB68B1">
        <w:rPr>
          <w:rFonts w:asciiTheme="minorHAnsi" w:hAnsiTheme="minorHAnsi" w:cstheme="minorHAnsi"/>
          <w:sz w:val="16"/>
          <w:szCs w:val="16"/>
        </w:rPr>
        <w:t>..........................................................................</w:t>
      </w:r>
    </w:p>
    <w:p w14:paraId="008735CE" w14:textId="77777777"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755C795" w14:textId="5D5246C5"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bookmarkEnd w:id="8"/>
      <w:bookmarkEnd w:id="9"/>
      <w:bookmarkEnd w:id="10"/>
    </w:p>
    <w:sectPr w:rsidR="00FB68B1" w:rsidSect="00EA5493">
      <w:headerReference w:type="default" r:id="rId12"/>
      <w:footerReference w:type="default" r:id="rId13"/>
      <w:pgSz w:w="11909" w:h="16834"/>
      <w:pgMar w:top="851"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0457D" w14:textId="77777777" w:rsidR="00C24862" w:rsidRDefault="00C24862" w:rsidP="004A302B">
      <w:pPr>
        <w:spacing w:line="240" w:lineRule="auto"/>
      </w:pPr>
      <w:r>
        <w:separator/>
      </w:r>
    </w:p>
  </w:endnote>
  <w:endnote w:type="continuationSeparator" w:id="0">
    <w:p w14:paraId="3727B1C0" w14:textId="77777777" w:rsidR="00C24862" w:rsidRDefault="00C2486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28E5A6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80FE8">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80FE8">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301BD8" w14:textId="77777777" w:rsidR="00C24862" w:rsidRDefault="00C24862" w:rsidP="004A302B">
      <w:pPr>
        <w:spacing w:line="240" w:lineRule="auto"/>
      </w:pPr>
      <w:r>
        <w:separator/>
      </w:r>
    </w:p>
  </w:footnote>
  <w:footnote w:type="continuationSeparator" w:id="0">
    <w:p w14:paraId="6881BF44" w14:textId="77777777" w:rsidR="00C24862" w:rsidRDefault="00C24862" w:rsidP="004A302B">
      <w:pPr>
        <w:spacing w:line="240" w:lineRule="auto"/>
      </w:pPr>
      <w:r>
        <w:continuationSeparator/>
      </w:r>
    </w:p>
  </w:footnote>
  <w:footnote w:id="1">
    <w:p w14:paraId="5633324E" w14:textId="77777777" w:rsidR="00351226" w:rsidRPr="00CF2D59" w:rsidRDefault="00351226" w:rsidP="00351226">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051DD107" w14:textId="77777777" w:rsidR="00351226" w:rsidRDefault="00351226" w:rsidP="00351226">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C4F75B8"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A5A1557" w14:textId="0BF8674C" w:rsidR="002369B6" w:rsidRPr="000F58B6" w:rsidRDefault="002369B6" w:rsidP="00DE13C7">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3"/>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4"/>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4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07BC5"/>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5FD"/>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6B06"/>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974"/>
    <w:rsid w:val="00233C69"/>
    <w:rsid w:val="00234000"/>
    <w:rsid w:val="002342F7"/>
    <w:rsid w:val="002355BB"/>
    <w:rsid w:val="002369B6"/>
    <w:rsid w:val="00240E10"/>
    <w:rsid w:val="00241494"/>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4B24"/>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1226"/>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463C"/>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2C1D"/>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CBE"/>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55D0"/>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5076"/>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3C33"/>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325"/>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60A8"/>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8C7"/>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974"/>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154"/>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365"/>
    <w:rsid w:val="00B63395"/>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A7464"/>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4862"/>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289D"/>
    <w:rsid w:val="00D03C01"/>
    <w:rsid w:val="00D041BB"/>
    <w:rsid w:val="00D04E35"/>
    <w:rsid w:val="00D054C9"/>
    <w:rsid w:val="00D06E24"/>
    <w:rsid w:val="00D072C7"/>
    <w:rsid w:val="00D07D6F"/>
    <w:rsid w:val="00D10625"/>
    <w:rsid w:val="00D10928"/>
    <w:rsid w:val="00D11B2C"/>
    <w:rsid w:val="00D1428B"/>
    <w:rsid w:val="00D14A49"/>
    <w:rsid w:val="00D1536B"/>
    <w:rsid w:val="00D160AA"/>
    <w:rsid w:val="00D202A1"/>
    <w:rsid w:val="00D20EA1"/>
    <w:rsid w:val="00D21C61"/>
    <w:rsid w:val="00D2236D"/>
    <w:rsid w:val="00D22439"/>
    <w:rsid w:val="00D245A7"/>
    <w:rsid w:val="00D3114C"/>
    <w:rsid w:val="00D319DD"/>
    <w:rsid w:val="00D33389"/>
    <w:rsid w:val="00D3473B"/>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4340"/>
    <w:rsid w:val="00D76C57"/>
    <w:rsid w:val="00D76ECA"/>
    <w:rsid w:val="00D80FE8"/>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ABE"/>
    <w:rsid w:val="00DD144B"/>
    <w:rsid w:val="00DD2B14"/>
    <w:rsid w:val="00DD3A50"/>
    <w:rsid w:val="00DD48B1"/>
    <w:rsid w:val="00DD4A4D"/>
    <w:rsid w:val="00DD56DF"/>
    <w:rsid w:val="00DD5C5D"/>
    <w:rsid w:val="00DE096E"/>
    <w:rsid w:val="00DE0DEB"/>
    <w:rsid w:val="00DE13C7"/>
    <w:rsid w:val="00DE2281"/>
    <w:rsid w:val="00DE457A"/>
    <w:rsid w:val="00DE4B3C"/>
    <w:rsid w:val="00DE4E27"/>
    <w:rsid w:val="00DE6F1D"/>
    <w:rsid w:val="00DE6FE6"/>
    <w:rsid w:val="00DF0B36"/>
    <w:rsid w:val="00DF0E2C"/>
    <w:rsid w:val="00DF1ECB"/>
    <w:rsid w:val="00DF1F03"/>
    <w:rsid w:val="00DF28FE"/>
    <w:rsid w:val="00DF2D02"/>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493"/>
    <w:rsid w:val="00EA5926"/>
    <w:rsid w:val="00EA6484"/>
    <w:rsid w:val="00EB05F2"/>
    <w:rsid w:val="00EB0940"/>
    <w:rsid w:val="00EB0ADA"/>
    <w:rsid w:val="00EB0D46"/>
    <w:rsid w:val="00EB2044"/>
    <w:rsid w:val="00EB249F"/>
    <w:rsid w:val="00EB3816"/>
    <w:rsid w:val="00EB3B09"/>
    <w:rsid w:val="00EB430C"/>
    <w:rsid w:val="00EB51A7"/>
    <w:rsid w:val="00EB7AC1"/>
    <w:rsid w:val="00EC0935"/>
    <w:rsid w:val="00EC165E"/>
    <w:rsid w:val="00EC33C8"/>
    <w:rsid w:val="00EC4992"/>
    <w:rsid w:val="00EC4E3D"/>
    <w:rsid w:val="00EC5CF3"/>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2B8"/>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BB8"/>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5ED0"/>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50F5D048D59D0D41ADD27F0C723A1684" ma:contentTypeVersion="0" ma:contentTypeDescription="SWPP2 Dokument bazowy" ma:contentTypeScope="" ma:versionID="ef989b5fe20f3c49d479af838d1d91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Wykaz osób.docx</dmsv2BaseFileName>
    <dmsv2BaseDisplayName xmlns="http://schemas.microsoft.com/sharepoint/v3">Załącznik nr 7 do SWZ - Wykaz osób</dmsv2BaseDisplayName>
    <dmsv2SWPP2ObjectNumber xmlns="http://schemas.microsoft.com/sharepoint/v3">POST/DYS/OLD/GZ/02500/2025                        </dmsv2SWPP2ObjectNumber>
    <dmsv2SWPP2SumMD5 xmlns="http://schemas.microsoft.com/sharepoint/v3">17623bd1422ef0f433ad10814775800c</dmsv2SWPP2SumMD5>
    <dmsv2BaseMoved xmlns="http://schemas.microsoft.com/sharepoint/v3">false</dmsv2BaseMoved>
    <dmsv2BaseIsSensitive xmlns="http://schemas.microsoft.com/sharepoint/v3">true</dmsv2BaseIsSensitive>
    <dmsv2SWPP2IDSWPP2 xmlns="http://schemas.microsoft.com/sharepoint/v3">686121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22842616</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00000001000700020000000h00000004</dmsv2SWPP2ObjectDepartment>
    <dmsv2SWPP2ObjectName xmlns="http://schemas.microsoft.com/sharepoint/v3">Postępowanie</dmsv2SWPP2ObjectName>
    <_dlc_DocId xmlns="a19cb1c7-c5c7-46d4-85ae-d83685407bba">XD3KHSRJV2AP-1182365650-21840</_dlc_DocId>
    <_dlc_DocIdUrl xmlns="a19cb1c7-c5c7-46d4-85ae-d83685407bba">
      <Url>https://swpp2.dms.gkpge.pl/sites/38/_layouts/15/DocIdRedir.aspx?ID=XD3KHSRJV2AP-1182365650-21840</Url>
      <Description>XD3KHSRJV2AP-1182365650-21840</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D17EB6E2-D9BE-469B-A925-DD0EA10A5A30}"/>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e98d7501-42e4-4a2d-b641-b529e1ab1d6e"/>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163ED9D3-320C-42F9-B7FF-B7D1386543F0}">
  <ds:schemaRefs>
    <ds:schemaRef ds:uri="http://schemas.openxmlformats.org/officeDocument/2006/bibliography"/>
  </ds:schemaRefs>
</ds:datastoreItem>
</file>

<file path=customXml/itemProps6.xml><?xml version="1.0" encoding="utf-8"?>
<ds:datastoreItem xmlns:ds="http://schemas.openxmlformats.org/officeDocument/2006/customXml" ds:itemID="{24CEB78F-1D0C-467E-90E3-C4624072EED2}"/>
</file>

<file path=docProps/app.xml><?xml version="1.0" encoding="utf-8"?>
<Properties xmlns="http://schemas.openxmlformats.org/officeDocument/2006/extended-properties" xmlns:vt="http://schemas.openxmlformats.org/officeDocument/2006/docPropsVTypes">
  <Template>Normal</Template>
  <TotalTime>9</TotalTime>
  <Pages>1</Pages>
  <Words>263</Words>
  <Characters>1579</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Jarosz Klaudia [PGE Dystr. O.Łódź]</cp:lastModifiedBy>
  <cp:revision>8</cp:revision>
  <cp:lastPrinted>2021-02-26T13:14:00Z</cp:lastPrinted>
  <dcterms:created xsi:type="dcterms:W3CDTF">2022-05-09T10:17:00Z</dcterms:created>
  <dcterms:modified xsi:type="dcterms:W3CDTF">2025-07-02T10:42:00Z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0x010189100050F5D048D59D0D41ADD27F0C723A1684</vt:lpwstr>
  </property>
  <property fmtid="{D5CDD505-2E9C-101B-9397-08002B2CF9AE}" pid="3" name="_dlc_DocIdItemGuid">
    <vt:lpwstr>e4a6ede4-a8c4-407d-84ff-cd526f44841f</vt:lpwstr>
  </property>
</Properties>
</file>